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C9FDF9" w14:textId="59F4DBD3" w:rsidR="00896B8D" w:rsidRPr="00C36BCD" w:rsidRDefault="00896B8D" w:rsidP="00896B8D">
      <w:pPr>
        <w:widowControl w:val="0"/>
        <w:autoSpaceDE w:val="0"/>
        <w:autoSpaceDN w:val="0"/>
        <w:spacing w:line="252" w:lineRule="auto"/>
        <w:ind w:left="62" w:right="410"/>
        <w:jc w:val="both"/>
        <w:rPr>
          <w:rFonts w:ascii="Arial" w:eastAsia="Arial" w:hAnsi="Arial" w:cs="Arial"/>
          <w:i/>
          <w:iCs/>
          <w:sz w:val="18"/>
          <w:szCs w:val="18"/>
          <w:lang w:bidi="pl-PL"/>
        </w:rPr>
      </w:pPr>
      <w:bookmarkStart w:id="0" w:name="page1"/>
      <w:bookmarkEnd w:id="0"/>
      <w:r w:rsidRPr="00C36BCD">
        <w:rPr>
          <w:rFonts w:ascii="Arial" w:eastAsia="Arial" w:hAnsi="Arial" w:cs="Arial"/>
          <w:i/>
          <w:iCs/>
          <w:sz w:val="18"/>
          <w:szCs w:val="18"/>
          <w:lang w:bidi="pl-PL"/>
        </w:rPr>
        <w:t>Załącznik nr 2a – dotyczy przetargu nieograniczonego na dostawę aparatury medycznej:</w:t>
      </w:r>
    </w:p>
    <w:p w14:paraId="23D1CA17" w14:textId="611D2482" w:rsidR="00896B8D" w:rsidRPr="00C36BCD" w:rsidRDefault="00896B8D" w:rsidP="00896B8D">
      <w:pPr>
        <w:rPr>
          <w:rFonts w:ascii="Arial" w:hAnsi="Arial" w:cs="Arial"/>
          <w:b/>
          <w:bCs/>
          <w:sz w:val="18"/>
          <w:szCs w:val="18"/>
        </w:rPr>
      </w:pPr>
      <w:r w:rsidRPr="00C36BCD">
        <w:rPr>
          <w:rFonts w:ascii="Arial" w:eastAsia="Arial" w:hAnsi="Arial" w:cs="Arial"/>
          <w:i/>
          <w:iCs/>
          <w:sz w:val="18"/>
          <w:szCs w:val="18"/>
          <w:lang w:bidi="pl-PL"/>
        </w:rPr>
        <w:t>znak ZP/2501/99/22</w:t>
      </w:r>
    </w:p>
    <w:p w14:paraId="624BDE10" w14:textId="77777777" w:rsidR="00896B8D" w:rsidRPr="00C36BCD" w:rsidRDefault="00896B8D" w:rsidP="00042E11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5CF8CBBC" w14:textId="360E6BD7" w:rsidR="00042E11" w:rsidRPr="00C36BCD" w:rsidRDefault="00042E11" w:rsidP="00042E11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C36BCD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4FACC12A" w14:textId="77777777" w:rsidR="00042E11" w:rsidRPr="00C36BCD" w:rsidRDefault="00042E11" w:rsidP="00042E11">
      <w:pPr>
        <w:rPr>
          <w:rFonts w:ascii="Arial" w:hAnsi="Arial" w:cs="Arial"/>
          <w:sz w:val="18"/>
          <w:szCs w:val="18"/>
        </w:rPr>
      </w:pPr>
    </w:p>
    <w:p w14:paraId="317B483E" w14:textId="77777777" w:rsidR="00042E11" w:rsidRPr="00C36BCD" w:rsidRDefault="00042E11" w:rsidP="00042E11">
      <w:pPr>
        <w:rPr>
          <w:rFonts w:ascii="Arial" w:hAnsi="Arial" w:cs="Arial"/>
          <w:b/>
          <w:bCs/>
          <w:sz w:val="18"/>
          <w:szCs w:val="18"/>
        </w:rPr>
      </w:pPr>
      <w:r w:rsidRPr="00C36BCD">
        <w:rPr>
          <w:rFonts w:ascii="Arial" w:hAnsi="Arial" w:cs="Arial"/>
          <w:sz w:val="18"/>
          <w:szCs w:val="18"/>
        </w:rPr>
        <w:t xml:space="preserve">Przedmiot przetargu: </w:t>
      </w:r>
      <w:r w:rsidRPr="00C36BCD">
        <w:rPr>
          <w:rFonts w:ascii="Arial" w:hAnsi="Arial" w:cs="Arial"/>
          <w:b/>
          <w:bCs/>
          <w:sz w:val="18"/>
          <w:szCs w:val="18"/>
        </w:rPr>
        <w:t>ZESTAW  DO  BADAŃ  PRZEŁYKU (EZOFAGOSKOP)</w:t>
      </w:r>
    </w:p>
    <w:p w14:paraId="618F4026" w14:textId="77777777" w:rsidR="00042E11" w:rsidRPr="00C36BCD" w:rsidRDefault="00042E11" w:rsidP="00042E11">
      <w:pPr>
        <w:rPr>
          <w:rFonts w:ascii="Arial" w:hAnsi="Arial" w:cs="Arial"/>
          <w:sz w:val="18"/>
          <w:szCs w:val="18"/>
        </w:rPr>
      </w:pPr>
      <w:r w:rsidRPr="00C36BCD">
        <w:rPr>
          <w:rFonts w:ascii="Arial" w:hAnsi="Arial" w:cs="Arial"/>
          <w:sz w:val="18"/>
          <w:szCs w:val="18"/>
        </w:rPr>
        <w:tab/>
      </w:r>
      <w:r w:rsidRPr="00C36BCD">
        <w:rPr>
          <w:rFonts w:ascii="Arial" w:hAnsi="Arial" w:cs="Arial"/>
          <w:sz w:val="18"/>
          <w:szCs w:val="18"/>
        </w:rPr>
        <w:tab/>
      </w:r>
      <w:r w:rsidRPr="00C36BCD">
        <w:rPr>
          <w:rFonts w:ascii="Arial" w:hAnsi="Arial" w:cs="Arial"/>
          <w:sz w:val="18"/>
          <w:szCs w:val="18"/>
        </w:rPr>
        <w:tab/>
      </w:r>
    </w:p>
    <w:p w14:paraId="4F9CD289" w14:textId="77777777" w:rsidR="00042E11" w:rsidRPr="00C36BCD" w:rsidRDefault="00042E11" w:rsidP="00042E11">
      <w:pPr>
        <w:rPr>
          <w:rFonts w:ascii="Arial" w:hAnsi="Arial" w:cs="Arial"/>
          <w:sz w:val="18"/>
          <w:szCs w:val="18"/>
        </w:rPr>
      </w:pPr>
      <w:r w:rsidRPr="00C36BCD">
        <w:rPr>
          <w:rFonts w:ascii="Arial" w:hAnsi="Arial" w:cs="Arial"/>
          <w:sz w:val="18"/>
          <w:szCs w:val="18"/>
        </w:rPr>
        <w:t>Producent/Firma:</w:t>
      </w:r>
      <w:r w:rsidR="005506E7" w:rsidRPr="00C36BCD">
        <w:rPr>
          <w:rFonts w:ascii="Arial" w:hAnsi="Arial" w:cs="Arial"/>
          <w:sz w:val="18"/>
          <w:szCs w:val="18"/>
        </w:rPr>
        <w:t xml:space="preserve"> </w:t>
      </w:r>
      <w:r w:rsidRPr="00C36BCD">
        <w:rPr>
          <w:rFonts w:ascii="Arial" w:hAnsi="Arial" w:cs="Arial"/>
          <w:sz w:val="18"/>
          <w:szCs w:val="18"/>
        </w:rPr>
        <w:t>………………………………………………………………………………………….……………………</w:t>
      </w:r>
    </w:p>
    <w:p w14:paraId="4E45BEB7" w14:textId="77777777" w:rsidR="00042E11" w:rsidRPr="00C36BCD" w:rsidRDefault="00042E11" w:rsidP="00042E11">
      <w:pPr>
        <w:rPr>
          <w:rFonts w:ascii="Arial" w:hAnsi="Arial" w:cs="Arial"/>
          <w:sz w:val="18"/>
          <w:szCs w:val="18"/>
        </w:rPr>
      </w:pPr>
    </w:p>
    <w:p w14:paraId="64B2505D" w14:textId="77777777" w:rsidR="00C31D14" w:rsidRPr="00C36BCD" w:rsidRDefault="00042E11" w:rsidP="00042E11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C36BCD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C36BCD">
        <w:rPr>
          <w:rFonts w:ascii="Arial" w:hAnsi="Arial" w:cs="Arial"/>
          <w:sz w:val="18"/>
          <w:szCs w:val="18"/>
        </w:rPr>
        <w:tab/>
      </w:r>
      <w:r w:rsidRPr="00C36BCD">
        <w:rPr>
          <w:rFonts w:ascii="Arial" w:hAnsi="Arial" w:cs="Arial"/>
          <w:sz w:val="18"/>
          <w:szCs w:val="18"/>
        </w:rPr>
        <w:tab/>
      </w:r>
      <w:r w:rsidRPr="00C36BCD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27C1F07B" w14:textId="77777777" w:rsidR="00C31D14" w:rsidRPr="00C36BCD" w:rsidRDefault="00C31D14">
      <w:pPr>
        <w:pStyle w:val="Nagwek5"/>
        <w:jc w:val="center"/>
        <w:rPr>
          <w:rFonts w:ascii="Arial" w:hAnsi="Arial" w:cs="Arial"/>
          <w:sz w:val="18"/>
          <w:szCs w:val="18"/>
        </w:rPr>
      </w:pPr>
    </w:p>
    <w:p w14:paraId="5633595A" w14:textId="77777777" w:rsidR="00C31D14" w:rsidRPr="00C36BCD" w:rsidRDefault="00C31D14">
      <w:pPr>
        <w:jc w:val="center"/>
        <w:rPr>
          <w:rFonts w:ascii="Arial" w:hAnsi="Arial" w:cs="Arial"/>
          <w:sz w:val="18"/>
          <w:szCs w:val="18"/>
        </w:rPr>
      </w:pPr>
      <w:r w:rsidRPr="00C36BCD">
        <w:rPr>
          <w:rFonts w:ascii="Arial" w:hAnsi="Arial" w:cs="Arial"/>
          <w:sz w:val="18"/>
          <w:szCs w:val="18"/>
        </w:rPr>
        <w:t xml:space="preserve">     </w:t>
      </w:r>
    </w:p>
    <w:p w14:paraId="0AF7B428" w14:textId="77777777" w:rsidR="00C31D14" w:rsidRPr="00C36BCD" w:rsidRDefault="00C31D14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C36BCD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8" w:type="dxa"/>
        <w:tblInd w:w="-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673"/>
        <w:gridCol w:w="1697"/>
        <w:gridCol w:w="2678"/>
      </w:tblGrid>
      <w:tr w:rsidR="00C31D14" w:rsidRPr="00C36BCD" w14:paraId="7C27D446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C70991" w14:textId="77777777" w:rsidR="00C31D14" w:rsidRPr="00C36BCD" w:rsidRDefault="00C31D1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673" w:type="dxa"/>
            <w:shd w:val="clear" w:color="auto" w:fill="auto"/>
            <w:vAlign w:val="center"/>
          </w:tcPr>
          <w:p w14:paraId="7DC6F1DD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36BC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C36BCD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697" w:type="dxa"/>
            <w:shd w:val="clear" w:color="auto" w:fill="auto"/>
          </w:tcPr>
          <w:p w14:paraId="5439A498" w14:textId="77777777" w:rsidR="00C31D14" w:rsidRPr="00C36BCD" w:rsidRDefault="00C31D1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8" w:type="dxa"/>
            <w:shd w:val="clear" w:color="auto" w:fill="auto"/>
          </w:tcPr>
          <w:p w14:paraId="426C380E" w14:textId="77777777" w:rsidR="00C31D14" w:rsidRPr="00C36BCD" w:rsidRDefault="00C31D14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CAF4CF3" w14:textId="77777777" w:rsidR="00C31D14" w:rsidRPr="00C36BCD" w:rsidRDefault="00C31D14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C31D14" w:rsidRPr="00C36BCD" w14:paraId="5A28ED4E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078502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7E864FB3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Urządzenia fabrycznie nowe, rok produkcji 2022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1AC8C27" w14:textId="77777777" w:rsidR="00C31D14" w:rsidRPr="00C36BCD" w:rsidRDefault="00C31D1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53896D0A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4C2BF2CD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249D8E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6ABD30B7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Ezofagoskop owalny typu ROBERTS-JESBERG, </w:t>
            </w:r>
            <w:proofErr w:type="spellStart"/>
            <w:r w:rsidRPr="00C36BC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rozm</w:t>
            </w:r>
            <w:proofErr w:type="spellEnd"/>
            <w:r w:rsidRPr="00C36BC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 12 x 16, dł. 50 cm – 1szt.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702DE7A" w14:textId="77777777" w:rsidR="00C31D14" w:rsidRPr="00C36BCD" w:rsidRDefault="00C31D1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441DF424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780B04BA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0E87A0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4175E735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 xml:space="preserve">Ezofagoskop owalny typu ROBERTS-JESBERG, </w:t>
            </w:r>
            <w:proofErr w:type="spellStart"/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>rozm</w:t>
            </w:r>
            <w:proofErr w:type="spellEnd"/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 xml:space="preserve">. 10 x 14, dł. 50 cm </w:t>
            </w:r>
            <w:r w:rsidRPr="00C36BC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– 1szt.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333AD2D" w14:textId="77777777" w:rsidR="00C31D14" w:rsidRPr="00C36BCD" w:rsidRDefault="00C31D1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508777C8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756273BA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C141F0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660B8374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 xml:space="preserve">Światłowód sztywny do oświetlania dystalnego, dł. 50 cm, do </w:t>
            </w:r>
            <w:proofErr w:type="spellStart"/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>zast</w:t>
            </w:r>
            <w:proofErr w:type="spellEnd"/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 xml:space="preserve">. z ezofagoskopami </w:t>
            </w:r>
            <w:r w:rsidRPr="00C36BC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– 1szt.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2BEEF3A" w14:textId="77777777" w:rsidR="00C31D14" w:rsidRPr="00C36BCD" w:rsidRDefault="00C31D14" w:rsidP="00042E1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51EC6819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1494E936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FE8EF2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2CBEB4CE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 xml:space="preserve">Ezofagoskop owalny typu ROBERTS-JESBERG, </w:t>
            </w:r>
            <w:proofErr w:type="spellStart"/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>rozm</w:t>
            </w:r>
            <w:proofErr w:type="spellEnd"/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 xml:space="preserve">. 12 x 16, dł. 30 cm </w:t>
            </w:r>
            <w:r w:rsidRPr="00C36BC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– 1szt.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B2B02FA" w14:textId="77777777" w:rsidR="00C31D14" w:rsidRPr="00C36BCD" w:rsidRDefault="00C31D14" w:rsidP="00042E1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2C1DF6E1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2BD519D8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C37D6E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79AFC35E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 xml:space="preserve">Ezofagoskop owalny typu ROBERTS-JESBERG, </w:t>
            </w:r>
            <w:proofErr w:type="spellStart"/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>rozm</w:t>
            </w:r>
            <w:proofErr w:type="spellEnd"/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 xml:space="preserve">. 10 x 14, dł. 30 cm </w:t>
            </w:r>
            <w:r w:rsidRPr="00C36BC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– 1szt.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6E6E841" w14:textId="77777777" w:rsidR="00C31D14" w:rsidRPr="00C36BCD" w:rsidRDefault="00C31D14" w:rsidP="00042E1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4368F03D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300B3D2C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4D4A76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152E664A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 xml:space="preserve">Ezofagoskop owalny typu ROBERTS-JESBERG, </w:t>
            </w:r>
            <w:proofErr w:type="spellStart"/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>rozm</w:t>
            </w:r>
            <w:proofErr w:type="spellEnd"/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 xml:space="preserve">. 8 x 12, dł. 30 cm </w:t>
            </w:r>
            <w:r w:rsidRPr="00C36BC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– 1szt.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016DB0F" w14:textId="77777777" w:rsidR="00C31D14" w:rsidRPr="00C36BCD" w:rsidRDefault="00C31D14" w:rsidP="00042E1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77DE8E6F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5769798D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369CC6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5C291EF6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 xml:space="preserve">Światłowód sztywny do oświetlania dystalnego, dł. 30 cm, do </w:t>
            </w:r>
            <w:proofErr w:type="spellStart"/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>zast</w:t>
            </w:r>
            <w:proofErr w:type="spellEnd"/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 xml:space="preserve">. z ezofagoskopami </w:t>
            </w:r>
            <w:r w:rsidRPr="00C36BC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– 1szt.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095A4B3" w14:textId="77777777" w:rsidR="00C31D14" w:rsidRPr="00C36BCD" w:rsidRDefault="00C31D14" w:rsidP="00042E1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77DC3EFD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71F9D16E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6909FE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4CB0FABD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 xml:space="preserve">Wziernik do gardła dolnego typu ROBERTS-JESBERG, owalny, </w:t>
            </w:r>
            <w:proofErr w:type="spellStart"/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>rozm</w:t>
            </w:r>
            <w:proofErr w:type="spellEnd"/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 xml:space="preserve">. 10 x 14, dł. 20 cm </w:t>
            </w:r>
            <w:r w:rsidRPr="00C36BC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– 1szt.</w:t>
            </w:r>
          </w:p>
        </w:tc>
        <w:tc>
          <w:tcPr>
            <w:tcW w:w="1697" w:type="dxa"/>
            <w:shd w:val="clear" w:color="auto" w:fill="auto"/>
          </w:tcPr>
          <w:p w14:paraId="3C8FF79B" w14:textId="77777777" w:rsidR="00C31D14" w:rsidRPr="00C36BCD" w:rsidRDefault="00C31D14" w:rsidP="00042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7A1AD211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1194908E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E46186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2F7E0F32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 xml:space="preserve">Światłowód sztywny do oświetlania dystalnego, dł. 20 cm, do </w:t>
            </w:r>
            <w:proofErr w:type="spellStart"/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>zast</w:t>
            </w:r>
            <w:proofErr w:type="spellEnd"/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>. z wziernikami do gardła dolnego</w:t>
            </w:r>
            <w:r w:rsidRPr="00C36BC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– 1szt.</w:t>
            </w:r>
            <w:r w:rsidRPr="00C36BC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97" w:type="dxa"/>
            <w:shd w:val="clear" w:color="auto" w:fill="auto"/>
          </w:tcPr>
          <w:p w14:paraId="1219CFE0" w14:textId="77777777" w:rsidR="00C31D14" w:rsidRPr="00C36BCD" w:rsidRDefault="00C31D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03488EA2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78B7F97A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7A57CE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6F873780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eastAsia="ArialMT" w:hAnsi="Arial" w:cs="Arial"/>
                <w:sz w:val="18"/>
                <w:szCs w:val="18"/>
              </w:rPr>
              <w:t xml:space="preserve">Uchwyt do ezofagoskopów </w:t>
            </w:r>
            <w:r w:rsidRPr="00C36BCD">
              <w:rPr>
                <w:rFonts w:ascii="Arial" w:eastAsia="ArialMT" w:hAnsi="Arial" w:cs="Arial"/>
                <w:bCs/>
                <w:color w:val="000000"/>
                <w:sz w:val="18"/>
                <w:szCs w:val="18"/>
              </w:rPr>
              <w:t>– 1szt.</w:t>
            </w:r>
          </w:p>
        </w:tc>
        <w:tc>
          <w:tcPr>
            <w:tcW w:w="1697" w:type="dxa"/>
            <w:shd w:val="clear" w:color="auto" w:fill="auto"/>
          </w:tcPr>
          <w:p w14:paraId="31691626" w14:textId="77777777" w:rsidR="00C31D14" w:rsidRPr="00C36BCD" w:rsidRDefault="00C31D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278371F8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7BE9A8C0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EABAFA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7C13D3D2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eastAsia="ArialMT" w:hAnsi="Arial" w:cs="Arial"/>
                <w:sz w:val="18"/>
                <w:szCs w:val="18"/>
              </w:rPr>
              <w:t xml:space="preserve">Optyka 0°, śr. 5,5 mm, dł. 53 cm, </w:t>
            </w:r>
            <w:proofErr w:type="spellStart"/>
            <w:r w:rsidRPr="00C36BCD">
              <w:rPr>
                <w:rFonts w:ascii="Arial" w:hAnsi="Arial" w:cs="Arial"/>
                <w:bCs/>
                <w:sz w:val="18"/>
                <w:szCs w:val="18"/>
              </w:rPr>
              <w:t>autoklawowalna</w:t>
            </w:r>
            <w:proofErr w:type="spellEnd"/>
            <w:r w:rsidRPr="00C36BCD">
              <w:rPr>
                <w:rFonts w:ascii="Arial" w:hAnsi="Arial" w:cs="Arial"/>
                <w:bCs/>
                <w:sz w:val="18"/>
                <w:szCs w:val="18"/>
              </w:rPr>
              <w:t xml:space="preserve">, wyposażona w: układ optyczny z systemem soczewek wałeczkowych typu HOPKINS, oznakowanie średnicy kompatybilnego światłowodu w postaci cyfrowej lub graficznej umieszczone obok przyłącza światłowodu, oznakowanie kodem QR lub DATA MATRIX – 1 </w:t>
            </w:r>
            <w:proofErr w:type="spellStart"/>
            <w:r w:rsidRPr="00C36BCD">
              <w:rPr>
                <w:rFonts w:ascii="Arial" w:hAnsi="Arial" w:cs="Arial"/>
                <w:bCs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697" w:type="dxa"/>
            <w:shd w:val="clear" w:color="auto" w:fill="auto"/>
          </w:tcPr>
          <w:p w14:paraId="1FB218AD" w14:textId="77777777" w:rsidR="00C31D14" w:rsidRPr="00C36BCD" w:rsidRDefault="00C31D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0E696238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2CFE7CF2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FBC69C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4EFF2810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eastAsia="ArialMT" w:hAnsi="Arial" w:cs="Arial"/>
                <w:sz w:val="18"/>
                <w:szCs w:val="18"/>
              </w:rPr>
              <w:t xml:space="preserve">Kleszcze optyczne, typu aligator, do twardych ciał obcych </w:t>
            </w:r>
            <w:r w:rsidRPr="00C36BCD">
              <w:rPr>
                <w:rFonts w:ascii="Arial" w:eastAsia="ArialMT" w:hAnsi="Arial" w:cs="Arial"/>
                <w:bCs/>
                <w:color w:val="000000"/>
                <w:sz w:val="18"/>
                <w:szCs w:val="18"/>
              </w:rPr>
              <w:t>– 1szt.</w:t>
            </w:r>
          </w:p>
        </w:tc>
        <w:tc>
          <w:tcPr>
            <w:tcW w:w="1697" w:type="dxa"/>
            <w:shd w:val="clear" w:color="auto" w:fill="auto"/>
          </w:tcPr>
          <w:p w14:paraId="2DB0BC0A" w14:textId="77777777" w:rsidR="00C31D14" w:rsidRPr="00C36BCD" w:rsidRDefault="00C31D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702A9762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5453F2A2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0C0A95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7AFED895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eastAsia="ArialMT" w:hAnsi="Arial" w:cs="Arial"/>
                <w:sz w:val="18"/>
                <w:szCs w:val="18"/>
              </w:rPr>
              <w:t xml:space="preserve">Kleszcze biopsyjne optyczne, miseczki okrągłe śr. 4,3 mm </w:t>
            </w:r>
            <w:r w:rsidRPr="00C36BCD">
              <w:rPr>
                <w:rFonts w:ascii="Arial" w:eastAsia="ArialMT" w:hAnsi="Arial" w:cs="Arial"/>
                <w:bCs/>
                <w:color w:val="000000"/>
                <w:sz w:val="18"/>
                <w:szCs w:val="18"/>
              </w:rPr>
              <w:t>– 1szt.</w:t>
            </w:r>
          </w:p>
        </w:tc>
        <w:tc>
          <w:tcPr>
            <w:tcW w:w="1697" w:type="dxa"/>
            <w:shd w:val="clear" w:color="auto" w:fill="auto"/>
          </w:tcPr>
          <w:p w14:paraId="1DC7BFE5" w14:textId="77777777" w:rsidR="00C31D14" w:rsidRPr="00C36BCD" w:rsidRDefault="00C31D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13198019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09CCCA4D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90097E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37C8FC0B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eastAsia="ArialMT" w:hAnsi="Arial" w:cs="Arial"/>
                <w:sz w:val="18"/>
                <w:szCs w:val="18"/>
              </w:rPr>
              <w:t xml:space="preserve">Rurka ssąca z prostą gumową końcówką, śr. 4 mm, dł. rob. 55 cm </w:t>
            </w:r>
            <w:r w:rsidRPr="00C36BCD">
              <w:rPr>
                <w:rFonts w:ascii="Arial" w:eastAsia="ArialMT" w:hAnsi="Arial" w:cs="Arial"/>
                <w:bCs/>
                <w:color w:val="000000"/>
                <w:sz w:val="18"/>
                <w:szCs w:val="18"/>
              </w:rPr>
              <w:t>– 1szt.</w:t>
            </w:r>
          </w:p>
        </w:tc>
        <w:tc>
          <w:tcPr>
            <w:tcW w:w="1697" w:type="dxa"/>
            <w:shd w:val="clear" w:color="auto" w:fill="auto"/>
          </w:tcPr>
          <w:p w14:paraId="347A0099" w14:textId="77777777" w:rsidR="00C31D14" w:rsidRPr="00C36BCD" w:rsidRDefault="00C31D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4775B5D0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076ADD80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79A85E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263CE110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eastAsia="ArialMT" w:hAnsi="Arial" w:cs="Arial"/>
                <w:sz w:val="18"/>
                <w:szCs w:val="18"/>
              </w:rPr>
              <w:t xml:space="preserve">Aplikator do wacików, dł. rob. 55 cm </w:t>
            </w:r>
            <w:r w:rsidRPr="00C36BCD">
              <w:rPr>
                <w:rFonts w:ascii="Arial" w:eastAsia="ArialMT" w:hAnsi="Arial" w:cs="Arial"/>
                <w:bCs/>
                <w:color w:val="000000"/>
                <w:sz w:val="18"/>
                <w:szCs w:val="18"/>
              </w:rPr>
              <w:t>–      3 szt.</w:t>
            </w:r>
          </w:p>
        </w:tc>
        <w:tc>
          <w:tcPr>
            <w:tcW w:w="1697" w:type="dxa"/>
            <w:shd w:val="clear" w:color="auto" w:fill="auto"/>
          </w:tcPr>
          <w:p w14:paraId="0892DE29" w14:textId="77777777" w:rsidR="00C31D14" w:rsidRPr="00C36BCD" w:rsidRDefault="00C31D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056178FB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268A8467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C02056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4AA55CDB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36BCD">
              <w:rPr>
                <w:rFonts w:ascii="Arial" w:eastAsia="ArialMT" w:hAnsi="Arial" w:cs="Arial"/>
                <w:sz w:val="18"/>
                <w:szCs w:val="18"/>
              </w:rPr>
              <w:t>Watotrzymacz</w:t>
            </w:r>
            <w:proofErr w:type="spellEnd"/>
            <w:r w:rsidRPr="00C36BCD">
              <w:rPr>
                <w:rFonts w:ascii="Arial" w:eastAsia="ArialMT" w:hAnsi="Arial" w:cs="Arial"/>
                <w:sz w:val="18"/>
                <w:szCs w:val="18"/>
              </w:rPr>
              <w:t xml:space="preserve">, uchwyt sprężynowy, dł. rob. 50 cm </w:t>
            </w:r>
            <w:r w:rsidRPr="00C36BCD">
              <w:rPr>
                <w:rFonts w:ascii="Arial" w:eastAsia="ArialMT" w:hAnsi="Arial" w:cs="Arial"/>
                <w:bCs/>
                <w:color w:val="000000"/>
                <w:sz w:val="18"/>
                <w:szCs w:val="18"/>
              </w:rPr>
              <w:t>– 1szt.</w:t>
            </w:r>
          </w:p>
        </w:tc>
        <w:tc>
          <w:tcPr>
            <w:tcW w:w="1697" w:type="dxa"/>
            <w:shd w:val="clear" w:color="auto" w:fill="auto"/>
          </w:tcPr>
          <w:p w14:paraId="44E820B0" w14:textId="77777777" w:rsidR="00C31D14" w:rsidRPr="00C36BCD" w:rsidRDefault="00C31D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183AE5B1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04CA5551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0639BD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28E1C4BA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eastAsia="ArialMT" w:hAnsi="Arial" w:cs="Arial"/>
                <w:sz w:val="18"/>
                <w:szCs w:val="18"/>
              </w:rPr>
              <w:t xml:space="preserve">Optyka 0°, śr. 2,9 mm, dł. 36 cm, </w:t>
            </w:r>
            <w:proofErr w:type="spellStart"/>
            <w:r w:rsidRPr="00C36BCD">
              <w:rPr>
                <w:rFonts w:ascii="Arial" w:hAnsi="Arial" w:cs="Arial"/>
                <w:bCs/>
                <w:sz w:val="18"/>
                <w:szCs w:val="18"/>
              </w:rPr>
              <w:t>autoklawowalna</w:t>
            </w:r>
            <w:proofErr w:type="spellEnd"/>
            <w:r w:rsidRPr="00C36BCD">
              <w:rPr>
                <w:rFonts w:ascii="Arial" w:hAnsi="Arial" w:cs="Arial"/>
                <w:bCs/>
                <w:sz w:val="18"/>
                <w:szCs w:val="18"/>
              </w:rPr>
              <w:t xml:space="preserve">, wyposażona w: układ optyczny z systemem soczewek wałeczkowych typu HOPKINS, oznakowanie średnicy kompatybilnego światłowodu w postaci cyfrowej lub graficznej umieszczone obok przyłącza światłowodu, oznakowanie kodem QR lub DATA MATRIX – 1 </w:t>
            </w:r>
            <w:proofErr w:type="spellStart"/>
            <w:r w:rsidRPr="00C36BCD">
              <w:rPr>
                <w:rFonts w:ascii="Arial" w:hAnsi="Arial" w:cs="Arial"/>
                <w:bCs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697" w:type="dxa"/>
            <w:shd w:val="clear" w:color="auto" w:fill="auto"/>
            <w:vAlign w:val="center"/>
          </w:tcPr>
          <w:p w14:paraId="7844EED4" w14:textId="77777777" w:rsidR="00C31D14" w:rsidRPr="00C36BCD" w:rsidRDefault="00C31D1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2678" w:type="dxa"/>
            <w:shd w:val="clear" w:color="auto" w:fill="auto"/>
          </w:tcPr>
          <w:p w14:paraId="078B445D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5CEB2677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37BA5F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31F5C653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eastAsia="ArialMT" w:hAnsi="Arial" w:cs="Arial"/>
                <w:sz w:val="18"/>
                <w:szCs w:val="18"/>
              </w:rPr>
              <w:t xml:space="preserve">Kleszcze optyczne, pediatryczne, do twardych ciał obcych, szczęki aligatora, do zastosowania z oferowaną optyką </w:t>
            </w:r>
            <w:r w:rsidRPr="00C36BCD">
              <w:rPr>
                <w:rFonts w:ascii="Arial" w:eastAsia="ArialMT" w:hAnsi="Arial" w:cs="Arial"/>
                <w:bCs/>
                <w:color w:val="000000"/>
                <w:sz w:val="18"/>
                <w:szCs w:val="18"/>
              </w:rPr>
              <w:t>– 1szt.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CC622A3" w14:textId="77777777" w:rsidR="00C31D14" w:rsidRPr="00C36BCD" w:rsidRDefault="00C31D1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182BA1CE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1E098408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2F79C6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6C5F72E6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eastAsia="ArialMT" w:hAnsi="Arial" w:cs="Arial"/>
                <w:sz w:val="18"/>
                <w:szCs w:val="18"/>
              </w:rPr>
              <w:t xml:space="preserve">Kleszcze optyczne, biopsyjne, </w:t>
            </w:r>
            <w:proofErr w:type="spellStart"/>
            <w:r w:rsidRPr="00C36BCD">
              <w:rPr>
                <w:rFonts w:ascii="Arial" w:eastAsia="ArialMT" w:hAnsi="Arial" w:cs="Arial"/>
                <w:sz w:val="18"/>
                <w:szCs w:val="18"/>
              </w:rPr>
              <w:t>bransze</w:t>
            </w:r>
            <w:proofErr w:type="spellEnd"/>
            <w:r w:rsidRPr="00C36BCD">
              <w:rPr>
                <w:rFonts w:ascii="Arial" w:eastAsia="ArialMT" w:hAnsi="Arial" w:cs="Arial"/>
                <w:sz w:val="18"/>
                <w:szCs w:val="18"/>
              </w:rPr>
              <w:t xml:space="preserve"> owalne szer. 1,6 mm, do </w:t>
            </w:r>
            <w:proofErr w:type="spellStart"/>
            <w:r w:rsidRPr="00C36BCD">
              <w:rPr>
                <w:rFonts w:ascii="Arial" w:eastAsia="ArialMT" w:hAnsi="Arial" w:cs="Arial"/>
                <w:sz w:val="18"/>
                <w:szCs w:val="18"/>
              </w:rPr>
              <w:t>zast</w:t>
            </w:r>
            <w:proofErr w:type="spellEnd"/>
            <w:r w:rsidRPr="00C36BCD">
              <w:rPr>
                <w:rFonts w:ascii="Arial" w:eastAsia="ArialMT" w:hAnsi="Arial" w:cs="Arial"/>
                <w:sz w:val="18"/>
                <w:szCs w:val="18"/>
              </w:rPr>
              <w:t xml:space="preserve">. z oferowaną optyką </w:t>
            </w:r>
            <w:r w:rsidRPr="00C36BCD">
              <w:rPr>
                <w:rFonts w:ascii="Arial" w:eastAsia="ArialMT" w:hAnsi="Arial" w:cs="Arial"/>
                <w:bCs/>
                <w:color w:val="000000"/>
                <w:sz w:val="18"/>
                <w:szCs w:val="18"/>
              </w:rPr>
              <w:t>– 1szt.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4C7D6D2" w14:textId="77777777" w:rsidR="00C31D14" w:rsidRPr="00C36BCD" w:rsidRDefault="00C31D1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2188F41B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08B1857C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1AE0AC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182A286A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eastAsia="ArialMT" w:hAnsi="Arial" w:cs="Arial"/>
                <w:sz w:val="18"/>
                <w:szCs w:val="18"/>
              </w:rPr>
              <w:t xml:space="preserve">Rurka ssąca z prostą gumową końcówką, śr. 2 mm, dł. rob. 35 cm </w:t>
            </w:r>
            <w:r w:rsidRPr="00C36BCD">
              <w:rPr>
                <w:rFonts w:ascii="Arial" w:eastAsia="ArialMT" w:hAnsi="Arial" w:cs="Arial"/>
                <w:bCs/>
                <w:color w:val="000000"/>
                <w:sz w:val="18"/>
                <w:szCs w:val="18"/>
              </w:rPr>
              <w:t>– 1szt.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45D1CC9" w14:textId="77777777" w:rsidR="00C31D14" w:rsidRPr="00C36BCD" w:rsidRDefault="00C31D1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2326204A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3AD9984F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5AAE48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3ADCB787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eastAsia="ArialMT" w:hAnsi="Arial" w:cs="Arial"/>
                <w:sz w:val="18"/>
                <w:szCs w:val="18"/>
              </w:rPr>
              <w:t xml:space="preserve">Aplikator do wacików, dł. rob. 35 cm </w:t>
            </w:r>
            <w:r w:rsidRPr="00C36BCD">
              <w:rPr>
                <w:rFonts w:ascii="Arial" w:eastAsia="ArialMT" w:hAnsi="Arial" w:cs="Arial"/>
                <w:bCs/>
                <w:color w:val="000000"/>
                <w:sz w:val="18"/>
                <w:szCs w:val="18"/>
              </w:rPr>
              <w:t>–      3 szt.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07998CC" w14:textId="77777777" w:rsidR="00C31D14" w:rsidRPr="00C36BCD" w:rsidRDefault="00C31D1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13E7B363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2E991ACC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B4E325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5E7AD11D" w14:textId="77777777" w:rsidR="00C31D14" w:rsidRPr="00C36BCD" w:rsidRDefault="00C31D1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36BCD">
              <w:rPr>
                <w:rFonts w:ascii="Arial" w:eastAsia="ArialMT" w:hAnsi="Arial" w:cs="Arial"/>
                <w:sz w:val="18"/>
                <w:szCs w:val="18"/>
              </w:rPr>
              <w:t>Watotrzymacz</w:t>
            </w:r>
            <w:proofErr w:type="spellEnd"/>
            <w:r w:rsidRPr="00C36BCD">
              <w:rPr>
                <w:rFonts w:ascii="Arial" w:eastAsia="ArialMT" w:hAnsi="Arial" w:cs="Arial"/>
                <w:sz w:val="18"/>
                <w:szCs w:val="18"/>
              </w:rPr>
              <w:t xml:space="preserve">, uchwyt sprężynowy, dł. rob. 35 cm </w:t>
            </w:r>
            <w:r w:rsidRPr="00C36BCD">
              <w:rPr>
                <w:rFonts w:ascii="Arial" w:eastAsia="ArialMT" w:hAnsi="Arial" w:cs="Arial"/>
                <w:bCs/>
                <w:color w:val="000000"/>
                <w:sz w:val="18"/>
                <w:szCs w:val="18"/>
              </w:rPr>
              <w:t>– 1szt.</w:t>
            </w:r>
          </w:p>
        </w:tc>
        <w:tc>
          <w:tcPr>
            <w:tcW w:w="1697" w:type="dxa"/>
            <w:shd w:val="clear" w:color="auto" w:fill="auto"/>
          </w:tcPr>
          <w:p w14:paraId="28B53B19" w14:textId="77777777" w:rsidR="00C31D14" w:rsidRPr="00C36BCD" w:rsidRDefault="00C31D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4BA907B2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6C49D299" w14:textId="77777777" w:rsidTr="00042E11">
        <w:trPr>
          <w:cantSplit/>
        </w:trPr>
        <w:tc>
          <w:tcPr>
            <w:tcW w:w="9718" w:type="dxa"/>
            <w:gridSpan w:val="4"/>
            <w:shd w:val="clear" w:color="auto" w:fill="auto"/>
            <w:vAlign w:val="center"/>
          </w:tcPr>
          <w:p w14:paraId="42A5C380" w14:textId="77777777" w:rsidR="00C31D14" w:rsidRPr="00C36BCD" w:rsidRDefault="00C31D14" w:rsidP="005506E7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C31D14" w:rsidRPr="00C36BCD" w14:paraId="2E02EE32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213443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7FDED1C4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obsługi(jeśli dotyczy)  i sterylizacji w języku polskim w formie papierowej.</w:t>
            </w:r>
          </w:p>
        </w:tc>
        <w:tc>
          <w:tcPr>
            <w:tcW w:w="1697" w:type="dxa"/>
            <w:shd w:val="clear" w:color="auto" w:fill="auto"/>
          </w:tcPr>
          <w:p w14:paraId="22224DD5" w14:textId="77777777" w:rsidR="00C31D14" w:rsidRPr="00C36BCD" w:rsidRDefault="00C31D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1910A126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20A7DFCA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78C144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509B2405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697" w:type="dxa"/>
            <w:shd w:val="clear" w:color="auto" w:fill="auto"/>
          </w:tcPr>
          <w:p w14:paraId="6AC1B73E" w14:textId="77777777" w:rsidR="00C31D14" w:rsidRPr="00C36BCD" w:rsidRDefault="00C31D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249FC727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2440BA59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40F9D5" w14:textId="77777777" w:rsidR="00C31D14" w:rsidRPr="00C36BCD" w:rsidRDefault="00C31D1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4EBD5C16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697" w:type="dxa"/>
            <w:shd w:val="clear" w:color="auto" w:fill="auto"/>
          </w:tcPr>
          <w:p w14:paraId="51828D8F" w14:textId="77777777" w:rsidR="00C31D14" w:rsidRPr="00C36BCD" w:rsidRDefault="00C31D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187D916D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57EA1C8F" w14:textId="77777777" w:rsidTr="00042E11">
        <w:trPr>
          <w:cantSplit/>
        </w:trPr>
        <w:tc>
          <w:tcPr>
            <w:tcW w:w="9718" w:type="dxa"/>
            <w:gridSpan w:val="4"/>
            <w:shd w:val="clear" w:color="auto" w:fill="auto"/>
            <w:vAlign w:val="center"/>
          </w:tcPr>
          <w:p w14:paraId="6239A133" w14:textId="77777777" w:rsidR="00C31D14" w:rsidRPr="00C36BCD" w:rsidRDefault="00C31D1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C31D14" w:rsidRPr="00C36BCD" w14:paraId="5AA778EC" w14:textId="77777777" w:rsidTr="005506E7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4B567D87" w14:textId="77777777" w:rsidR="00C31D14" w:rsidRPr="00C36BCD" w:rsidRDefault="00C31D1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501A8D3E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Okres gwarancji min.12 miesięcy.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5A95E43" w14:textId="77777777" w:rsidR="00C31D14" w:rsidRPr="00C36BCD" w:rsidRDefault="00C31D1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6D9208E7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166C7A96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D14" w:rsidRPr="00C36BCD" w14:paraId="296B07DC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D6EAEC" w14:textId="77777777" w:rsidR="00C31D14" w:rsidRPr="00C36BCD" w:rsidRDefault="00C31D14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00FF3CE0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697" w:type="dxa"/>
            <w:shd w:val="clear" w:color="auto" w:fill="auto"/>
          </w:tcPr>
          <w:p w14:paraId="5ACF0862" w14:textId="77777777" w:rsidR="00C31D14" w:rsidRPr="00C36BCD" w:rsidRDefault="00C31D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53817B7B" w14:textId="77777777" w:rsidR="00C31D14" w:rsidRPr="00C36BCD" w:rsidRDefault="00C31D1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2E11" w:rsidRPr="00C36BCD" w14:paraId="2D527DAA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194529" w14:textId="77777777" w:rsidR="00042E11" w:rsidRPr="00C36BCD" w:rsidRDefault="00042E11" w:rsidP="00042E11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067EFF41" w14:textId="77777777" w:rsidR="00042E11" w:rsidRPr="00C36BCD" w:rsidRDefault="00042E11" w:rsidP="00042E11">
            <w:pPr>
              <w:tabs>
                <w:tab w:val="left" w:pos="1160"/>
              </w:tabs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Czas skutecznej naprawy, licząc od momentu zgłoszenia awarii niewymagającej importu części – maksimum 3 dni robocze.</w:t>
            </w:r>
          </w:p>
        </w:tc>
        <w:tc>
          <w:tcPr>
            <w:tcW w:w="1697" w:type="dxa"/>
            <w:shd w:val="clear" w:color="auto" w:fill="auto"/>
          </w:tcPr>
          <w:p w14:paraId="51130D6B" w14:textId="77777777" w:rsidR="00042E11" w:rsidRPr="00C36BCD" w:rsidRDefault="00042E11" w:rsidP="00042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62F6B389" w14:textId="77777777" w:rsidR="00042E11" w:rsidRPr="00C36BCD" w:rsidRDefault="00042E11" w:rsidP="00042E1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2E11" w:rsidRPr="00C36BCD" w14:paraId="05C0CE24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ABB601" w14:textId="77777777" w:rsidR="00042E11" w:rsidRPr="00C36BCD" w:rsidRDefault="00042E11" w:rsidP="00042E11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667216A2" w14:textId="77777777" w:rsidR="00042E11" w:rsidRPr="00C36BCD" w:rsidRDefault="00042E11" w:rsidP="00042E11">
            <w:pPr>
              <w:tabs>
                <w:tab w:val="left" w:pos="1160"/>
              </w:tabs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Czas skutecznej naprawy z użyciem części zamiennych, licząc od momentu zgłoszenia awarii – max. 5 dni roboczych</w:t>
            </w:r>
          </w:p>
        </w:tc>
        <w:tc>
          <w:tcPr>
            <w:tcW w:w="1697" w:type="dxa"/>
            <w:shd w:val="clear" w:color="auto" w:fill="auto"/>
          </w:tcPr>
          <w:p w14:paraId="41DB2FA0" w14:textId="77777777" w:rsidR="00042E11" w:rsidRPr="00C36BCD" w:rsidRDefault="00042E11" w:rsidP="00042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10BEE0C0" w14:textId="77777777" w:rsidR="00042E11" w:rsidRPr="00C36BCD" w:rsidRDefault="00042E11" w:rsidP="00042E1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2E11" w:rsidRPr="00C36BCD" w14:paraId="54B8F99F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B0EAE2" w14:textId="77777777" w:rsidR="00042E11" w:rsidRPr="00C36BCD" w:rsidRDefault="00042E11" w:rsidP="00042E11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2E2FB599" w14:textId="77777777" w:rsidR="00042E11" w:rsidRPr="00C36BCD" w:rsidRDefault="00042E11" w:rsidP="00042E1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Naprawy realizowane w siedzibie zamawiającego.</w:t>
            </w:r>
          </w:p>
        </w:tc>
        <w:tc>
          <w:tcPr>
            <w:tcW w:w="1697" w:type="dxa"/>
            <w:shd w:val="clear" w:color="auto" w:fill="auto"/>
          </w:tcPr>
          <w:p w14:paraId="77566BB8" w14:textId="77777777" w:rsidR="00042E11" w:rsidRPr="00C36BCD" w:rsidRDefault="00042E11" w:rsidP="00042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496F7A70" w14:textId="77777777" w:rsidR="00042E11" w:rsidRPr="00C36BCD" w:rsidRDefault="00042E11" w:rsidP="00042E1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2E11" w:rsidRPr="00C36BCD" w14:paraId="56153F9F" w14:textId="77777777" w:rsidTr="005506E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4D27EB" w14:textId="77777777" w:rsidR="00042E11" w:rsidRPr="00C36BCD" w:rsidRDefault="00042E11" w:rsidP="00042E11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73" w:type="dxa"/>
            <w:shd w:val="clear" w:color="auto" w:fill="auto"/>
            <w:vAlign w:val="center"/>
          </w:tcPr>
          <w:p w14:paraId="4601566F" w14:textId="77777777" w:rsidR="00042E11" w:rsidRPr="00C36BCD" w:rsidRDefault="00042E11" w:rsidP="00042E1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697" w:type="dxa"/>
            <w:shd w:val="clear" w:color="auto" w:fill="auto"/>
          </w:tcPr>
          <w:p w14:paraId="3C5DC807" w14:textId="77777777" w:rsidR="00042E11" w:rsidRPr="00C36BCD" w:rsidRDefault="00042E11" w:rsidP="00042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BC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8" w:type="dxa"/>
            <w:shd w:val="clear" w:color="auto" w:fill="auto"/>
          </w:tcPr>
          <w:p w14:paraId="74CF7700" w14:textId="77777777" w:rsidR="00042E11" w:rsidRPr="00C36BCD" w:rsidRDefault="00042E11" w:rsidP="00042E1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836A416" w14:textId="77777777" w:rsidR="00C31D14" w:rsidRPr="00C36BCD" w:rsidRDefault="00C31D14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334193FE" w14:textId="77777777" w:rsidR="00042E11" w:rsidRPr="00C36BCD" w:rsidRDefault="00042E11" w:rsidP="00042E11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C36BCD">
        <w:rPr>
          <w:rFonts w:ascii="Arial" w:hAnsi="Arial" w:cs="Arial"/>
          <w:sz w:val="18"/>
          <w:szCs w:val="18"/>
        </w:rPr>
        <w:tab/>
      </w:r>
    </w:p>
    <w:p w14:paraId="75D7535B" w14:textId="77777777" w:rsidR="00042E11" w:rsidRPr="00C36BCD" w:rsidRDefault="00042E11" w:rsidP="00042E11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814"/>
      </w:tblGrid>
      <w:tr w:rsidR="00042E11" w:rsidRPr="00C36BCD" w14:paraId="7498DF3F" w14:textId="77777777" w:rsidTr="00C31D14">
        <w:trPr>
          <w:trHeight w:val="206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5D353" w14:textId="77777777" w:rsidR="00042E11" w:rsidRPr="00C36BCD" w:rsidRDefault="00042E11" w:rsidP="00C31D14">
            <w:pPr>
              <w:widowControl w:val="0"/>
              <w:autoSpaceDE w:val="0"/>
              <w:autoSpaceDN w:val="0"/>
              <w:spacing w:line="186" w:lineRule="exact"/>
              <w:ind w:left="112"/>
              <w:rPr>
                <w:rFonts w:ascii="Arial" w:eastAsia="Calibri" w:hAnsi="Arial" w:cs="Arial"/>
                <w:sz w:val="18"/>
                <w:szCs w:val="18"/>
              </w:rPr>
            </w:pPr>
            <w:r w:rsidRPr="00C36BCD">
              <w:rPr>
                <w:rFonts w:ascii="Arial" w:eastAsia="Calibri" w:hAnsi="Arial" w:cs="Arial"/>
                <w:sz w:val="18"/>
                <w:szCs w:val="18"/>
              </w:rPr>
              <w:t>miejscowość: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90E5D" w14:textId="77777777" w:rsidR="00042E11" w:rsidRPr="00C36BCD" w:rsidRDefault="00042E11" w:rsidP="00C31D14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42E11" w:rsidRPr="00C36BCD" w14:paraId="4C43E895" w14:textId="77777777" w:rsidTr="00C31D14">
        <w:trPr>
          <w:trHeight w:val="208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96F72" w14:textId="77777777" w:rsidR="00042E11" w:rsidRPr="00C36BCD" w:rsidRDefault="00042E11" w:rsidP="00C31D14">
            <w:pPr>
              <w:widowControl w:val="0"/>
              <w:autoSpaceDE w:val="0"/>
              <w:autoSpaceDN w:val="0"/>
              <w:spacing w:line="187" w:lineRule="exact"/>
              <w:ind w:left="112"/>
              <w:rPr>
                <w:rFonts w:ascii="Arial" w:eastAsia="Calibri" w:hAnsi="Arial" w:cs="Arial"/>
                <w:sz w:val="18"/>
                <w:szCs w:val="18"/>
              </w:rPr>
            </w:pPr>
            <w:r w:rsidRPr="00C36BCD">
              <w:rPr>
                <w:rFonts w:ascii="Arial" w:eastAsia="Calibri" w:hAnsi="Arial" w:cs="Arial"/>
                <w:sz w:val="18"/>
                <w:szCs w:val="18"/>
              </w:rPr>
              <w:t>data: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53020" w14:textId="77777777" w:rsidR="00042E11" w:rsidRPr="00C36BCD" w:rsidRDefault="00042E11" w:rsidP="00C31D14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643E755E" w14:textId="77777777" w:rsidR="00042E11" w:rsidRPr="00C36BCD" w:rsidRDefault="00042E11" w:rsidP="00042E11">
      <w:pPr>
        <w:rPr>
          <w:rFonts w:ascii="Arial" w:hAnsi="Arial" w:cs="Arial"/>
          <w:sz w:val="18"/>
          <w:szCs w:val="18"/>
        </w:rPr>
      </w:pPr>
    </w:p>
    <w:p w14:paraId="4B297DCD" w14:textId="77777777" w:rsidR="00042E11" w:rsidRPr="00C36BCD" w:rsidRDefault="00042E11" w:rsidP="00042E11">
      <w:pPr>
        <w:pBdr>
          <w:top w:val="single" w:sz="4" w:space="1" w:color="auto"/>
        </w:pBdr>
        <w:spacing w:before="135"/>
        <w:ind w:left="5195" w:right="102"/>
        <w:rPr>
          <w:rFonts w:ascii="Arial" w:hAnsi="Arial" w:cs="Arial"/>
          <w:sz w:val="18"/>
          <w:szCs w:val="18"/>
        </w:rPr>
      </w:pPr>
      <w:r w:rsidRPr="00C36BCD">
        <w:rPr>
          <w:rFonts w:ascii="Arial" w:hAnsi="Arial" w:cs="Arial"/>
          <w:sz w:val="18"/>
          <w:szCs w:val="18"/>
        </w:rPr>
        <w:t>(podpis pieczątka imienna osoby upoważnionej do składania   oświadczeń woli w imieniu Wykonawcy)</w:t>
      </w:r>
    </w:p>
    <w:p w14:paraId="11CBF578" w14:textId="77777777" w:rsidR="00C31D14" w:rsidRPr="00C36BCD" w:rsidRDefault="00C31D14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C31D14" w:rsidRPr="00C36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917710796">
    <w:abstractNumId w:val="0"/>
  </w:num>
  <w:num w:numId="2" w16cid:durableId="95757509">
    <w:abstractNumId w:val="1"/>
  </w:num>
  <w:num w:numId="3" w16cid:durableId="1371373512">
    <w:abstractNumId w:val="2"/>
  </w:num>
  <w:num w:numId="4" w16cid:durableId="20600070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E11"/>
    <w:rsid w:val="00042E11"/>
    <w:rsid w:val="005506E7"/>
    <w:rsid w:val="00896B8D"/>
    <w:rsid w:val="009D7989"/>
    <w:rsid w:val="00B908A6"/>
    <w:rsid w:val="00C31D14"/>
    <w:rsid w:val="00C3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C2AB37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ZESTAWIENIE  PARAMETRÓW  TECHNICZNYCH                      </vt:lpstr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Specjalistyczny Szpital w Ciechanowie Specjalistyczny Szpital w Ciechanowie</cp:lastModifiedBy>
  <cp:revision>4</cp:revision>
  <cp:lastPrinted>1995-11-21T16:41:00Z</cp:lastPrinted>
  <dcterms:created xsi:type="dcterms:W3CDTF">2022-07-22T09:07:00Z</dcterms:created>
  <dcterms:modified xsi:type="dcterms:W3CDTF">2022-07-22T09:29:00Z</dcterms:modified>
</cp:coreProperties>
</file>